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4E" w:rsidRPr="005B4B79" w:rsidRDefault="00A956F4" w:rsidP="005B4B79">
      <w:pPr>
        <w:spacing w:line="360" w:lineRule="auto"/>
        <w:jc w:val="center"/>
      </w:pPr>
      <w:bookmarkStart w:id="0" w:name="_GoBack"/>
      <w:bookmarkEnd w:id="0"/>
      <w:r w:rsidRPr="00A956F4">
        <w:rPr>
          <w:rFonts w:hint="eastAsia"/>
          <w:b/>
          <w:bCs/>
          <w:sz w:val="28"/>
          <w:szCs w:val="28"/>
        </w:rPr>
        <w:t>四年级上册数学单元测试</w:t>
      </w:r>
      <w:r w:rsidRPr="00A956F4">
        <w:rPr>
          <w:rFonts w:hint="eastAsia"/>
          <w:b/>
          <w:bCs/>
          <w:sz w:val="28"/>
          <w:szCs w:val="28"/>
        </w:rPr>
        <w:t>-7.</w:t>
      </w:r>
      <w:r w:rsidRPr="00A956F4">
        <w:rPr>
          <w:rFonts w:hint="eastAsia"/>
          <w:b/>
          <w:bCs/>
          <w:sz w:val="28"/>
          <w:szCs w:val="28"/>
        </w:rPr>
        <w:t>垂线和平行线</w:t>
      </w:r>
      <w:r w:rsidRPr="00A956F4">
        <w:rPr>
          <w:rFonts w:hint="eastAsia"/>
          <w:b/>
          <w:bCs/>
          <w:sz w:val="28"/>
          <w:szCs w:val="28"/>
        </w:rPr>
        <w:t xml:space="preserve"> </w:t>
      </w:r>
    </w:p>
    <w:p w:rsidR="00184A4E" w:rsidRPr="005B4B79" w:rsidRDefault="005B4B79" w:rsidP="005B4B79">
      <w:pPr>
        <w:spacing w:line="360" w:lineRule="auto"/>
      </w:pPr>
      <w:r w:rsidRPr="005B4B79">
        <w:rPr>
          <w:b/>
          <w:bCs/>
          <w:sz w:val="24"/>
          <w:szCs w:val="24"/>
        </w:rPr>
        <w:t>一、单选题</w:t>
      </w:r>
      <w:r w:rsidRPr="005B4B79">
        <w:rPr>
          <w:b/>
          <w:bCs/>
          <w:sz w:val="24"/>
          <w:szCs w:val="24"/>
        </w:rPr>
        <w:t xml:space="preserve"> </w:t>
      </w:r>
    </w:p>
    <w:p w:rsidR="00184A4E" w:rsidRPr="005B4B79" w:rsidRDefault="005B4B79" w:rsidP="005B4B79">
      <w:pPr>
        <w:spacing w:after="0" w:line="360" w:lineRule="auto"/>
      </w:pPr>
      <w:r w:rsidRPr="005B4B79">
        <w:t>1.</w:t>
      </w:r>
      <w:r w:rsidRPr="005B4B79">
        <w:t>在同一平面内的两条直线，一定是（</w:t>
      </w:r>
      <w:r w:rsidRPr="005B4B79">
        <w:t xml:space="preserve">   </w:t>
      </w:r>
      <w:r w:rsidRPr="005B4B79">
        <w:t>）</w:t>
      </w:r>
      <w:r w:rsidRPr="005B4B79">
        <w:t xml:space="preserve">            </w:t>
      </w:r>
    </w:p>
    <w:p w:rsidR="00184A4E" w:rsidRPr="005B4B79" w:rsidRDefault="005B4B79" w:rsidP="005B4B79">
      <w:pPr>
        <w:spacing w:after="0" w:line="360" w:lineRule="auto"/>
        <w:ind w:left="150"/>
      </w:pPr>
      <w:r w:rsidRPr="005B4B79">
        <w:t>A. </w:t>
      </w:r>
      <w:r w:rsidRPr="005B4B79">
        <w:t>相交的</w:t>
      </w:r>
      <w:r w:rsidRPr="005B4B79">
        <w:t>                                  </w:t>
      </w:r>
      <w:r w:rsidR="009F6A5D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10" o:title=""/>
          </v:shape>
        </w:pict>
      </w:r>
      <w:r w:rsidRPr="005B4B79">
        <w:t>B. </w:t>
      </w:r>
      <w:r w:rsidRPr="005B4B79">
        <w:t>平行的</w:t>
      </w:r>
      <w:r w:rsidRPr="005B4B79">
        <w:t>                                  </w:t>
      </w:r>
      <w:r w:rsidR="009F6A5D">
        <w:rPr>
          <w:noProof/>
          <w:lang w:eastAsia="zh-CN"/>
        </w:rPr>
        <w:pict>
          <v:shape id="图片 2" o:spid="_x0000_i1026" type="#_x0000_t75" style="width:1.5pt;height:3pt;visibility:visible;mso-wrap-style:square">
            <v:imagedata r:id="rId10" o:title=""/>
          </v:shape>
        </w:pict>
      </w:r>
      <w:r w:rsidRPr="005B4B79">
        <w:t>C. </w:t>
      </w:r>
      <w:r w:rsidRPr="005B4B79">
        <w:t>不相交就平行</w:t>
      </w:r>
    </w:p>
    <w:p w:rsidR="00184A4E" w:rsidRPr="005B4B79" w:rsidRDefault="005B4B79" w:rsidP="005B4B79">
      <w:pPr>
        <w:spacing w:after="0" w:line="360" w:lineRule="auto"/>
      </w:pPr>
      <w:r w:rsidRPr="005B4B79">
        <w:t>2.</w:t>
      </w:r>
      <w:r w:rsidRPr="005B4B79">
        <w:t>如果小红在小强北偏东</w:t>
      </w:r>
      <w:r w:rsidRPr="005B4B79">
        <w:t>42°</w:t>
      </w:r>
      <w:r w:rsidRPr="005B4B79">
        <w:t>的位置上，那么小强在小红的（</w:t>
      </w:r>
      <w:r w:rsidRPr="005B4B79">
        <w:t xml:space="preserve">   </w:t>
      </w:r>
      <w:r w:rsidRPr="005B4B79">
        <w:t>）位置上。</w:t>
      </w:r>
      <w:r w:rsidRPr="005B4B79">
        <w:t xml:space="preserve">            </w:t>
      </w:r>
    </w:p>
    <w:p w:rsidR="00184A4E" w:rsidRPr="005B4B79" w:rsidRDefault="005B4B79" w:rsidP="005B4B79">
      <w:pPr>
        <w:spacing w:after="0" w:line="360" w:lineRule="auto"/>
        <w:ind w:left="150"/>
      </w:pPr>
      <w:r w:rsidRPr="005B4B79">
        <w:t>A. </w:t>
      </w:r>
      <w:r w:rsidRPr="005B4B79">
        <w:t>南偏西</w:t>
      </w:r>
      <w:r w:rsidRPr="005B4B79">
        <w:t>48°                                </w:t>
      </w:r>
      <w:r w:rsidR="009F6A5D">
        <w:rPr>
          <w:noProof/>
          <w:lang w:eastAsia="zh-CN"/>
        </w:rPr>
        <w:pict>
          <v:shape id="图片 3" o:spid="_x0000_i1027" type="#_x0000_t75" style="width:1.5pt;height:3pt;visibility:visible;mso-wrap-style:square">
            <v:imagedata r:id="rId10" o:title=""/>
          </v:shape>
        </w:pict>
      </w:r>
      <w:r w:rsidRPr="005B4B79">
        <w:t>B. </w:t>
      </w:r>
      <w:r w:rsidRPr="005B4B79">
        <w:t>北偏东</w:t>
      </w:r>
      <w:r w:rsidRPr="005B4B79">
        <w:t>48°                                </w:t>
      </w:r>
      <w:r w:rsidR="009F6A5D">
        <w:rPr>
          <w:noProof/>
          <w:lang w:eastAsia="zh-CN"/>
        </w:rPr>
        <w:pict>
          <v:shape id="图片 4" o:spid="_x0000_i1028" type="#_x0000_t75" style="width:1.5pt;height:3pt;visibility:visible;mso-wrap-style:square">
            <v:imagedata r:id="rId10" o:title=""/>
          </v:shape>
        </w:pict>
      </w:r>
      <w:r w:rsidRPr="005B4B79">
        <w:t>C. </w:t>
      </w:r>
      <w:r w:rsidRPr="005B4B79">
        <w:t>南偏西</w:t>
      </w:r>
      <w:r w:rsidRPr="005B4B79">
        <w:t>42°</w:t>
      </w:r>
    </w:p>
    <w:p w:rsidR="005B4B79" w:rsidRPr="005B4B79" w:rsidRDefault="005B4B79" w:rsidP="005B4B79">
      <w:pPr>
        <w:spacing w:after="0" w:line="360" w:lineRule="auto"/>
      </w:pPr>
      <w:r w:rsidRPr="005B4B79">
        <w:t>3.</w:t>
      </w:r>
      <w:r w:rsidRPr="005B4B79">
        <w:t>如下图，下面描述的位置正确的是</w:t>
      </w:r>
      <w:r w:rsidRPr="005B4B79">
        <w:t>(    )</w:t>
      </w:r>
      <w:r w:rsidRPr="005B4B79">
        <w:t>。</w:t>
      </w:r>
    </w:p>
    <w:p w:rsidR="00184A4E" w:rsidRPr="005B4B79" w:rsidRDefault="009F6A5D" w:rsidP="005B4B79">
      <w:pPr>
        <w:spacing w:after="0" w:line="360" w:lineRule="auto"/>
      </w:pPr>
      <w:r>
        <w:rPr>
          <w:noProof/>
          <w:lang w:eastAsia="zh-CN"/>
        </w:rPr>
        <w:pict>
          <v:shape id="图片 5" o:spid="_x0000_i1029" type="#_x0000_t75" style="width:2in;height:115.5pt;visibility:visible;mso-wrap-style:square">
            <v:imagedata r:id="rId11" o:title=""/>
          </v:shape>
        </w:pict>
      </w:r>
    </w:p>
    <w:p w:rsidR="00184A4E" w:rsidRPr="005B4B79" w:rsidRDefault="005B4B79" w:rsidP="005B4B79">
      <w:pPr>
        <w:spacing w:after="0" w:line="360" w:lineRule="auto"/>
        <w:ind w:left="150"/>
      </w:pPr>
      <w:r w:rsidRPr="005B4B79">
        <w:t>A. </w:t>
      </w:r>
      <w:r w:rsidRPr="005B4B79">
        <w:t>乙在甲南偏东</w:t>
      </w:r>
      <w:r w:rsidRPr="005B4B79">
        <w:t xml:space="preserve"> </w:t>
      </w:r>
      <w:r w:rsidR="009F6A5D">
        <w:rPr>
          <w:noProof/>
          <w:lang w:eastAsia="zh-CN"/>
        </w:rPr>
        <w:pict>
          <v:shape id="图片 6" o:spid="_x0000_i1030" type="#_x0000_t75" style="width:22.5pt;height:9.75pt;visibility:visible;mso-wrap-style:square">
            <v:imagedata r:id="rId12" o:title=""/>
          </v:shape>
        </w:pict>
      </w:r>
      <w:r w:rsidRPr="005B4B79">
        <w:t>方向</w:t>
      </w:r>
      <w:r w:rsidRPr="005B4B79">
        <w:t>                                     </w:t>
      </w:r>
      <w:r w:rsidR="009F6A5D">
        <w:rPr>
          <w:noProof/>
          <w:lang w:eastAsia="zh-CN"/>
        </w:rPr>
        <w:pict>
          <v:shape id="图片 7" o:spid="_x0000_i1031" type="#_x0000_t75" style="width:.75pt;height:3pt;visibility:visible;mso-wrap-style:square">
            <v:imagedata r:id="rId13" o:title=""/>
          </v:shape>
        </w:pict>
      </w:r>
      <w:r w:rsidRPr="005B4B79">
        <w:t>B. </w:t>
      </w:r>
      <w:r w:rsidRPr="005B4B79">
        <w:t>甲在乙北偏西</w:t>
      </w:r>
      <w:r w:rsidRPr="005B4B79">
        <w:t xml:space="preserve"> </w:t>
      </w:r>
      <w:r w:rsidR="009F6A5D">
        <w:rPr>
          <w:noProof/>
          <w:lang w:eastAsia="zh-CN"/>
        </w:rPr>
        <w:pict>
          <v:shape id="图片 8" o:spid="_x0000_i1032" type="#_x0000_t75" style="width:22.5pt;height:9.75pt;visibility:visible;mso-wrap-style:square">
            <v:imagedata r:id="rId12" o:title=""/>
          </v:shape>
        </w:pict>
      </w:r>
      <w:r w:rsidRPr="005B4B79">
        <w:t>方向</w:t>
      </w:r>
      <w:r w:rsidRPr="005B4B79">
        <w:br/>
        <w:t>C. </w:t>
      </w:r>
      <w:r w:rsidRPr="005B4B79">
        <w:t>乙在甲东偏南</w:t>
      </w:r>
      <w:r w:rsidRPr="005B4B79">
        <w:t xml:space="preserve"> </w:t>
      </w:r>
      <w:r w:rsidR="009F6A5D">
        <w:rPr>
          <w:noProof/>
          <w:lang w:eastAsia="zh-CN"/>
        </w:rPr>
        <w:pict>
          <v:shape id="图片 9" o:spid="_x0000_i1033" type="#_x0000_t75" style="width:22.5pt;height:9.75pt;visibility:visible;mso-wrap-style:square">
            <v:imagedata r:id="rId12" o:title=""/>
          </v:shape>
        </w:pict>
      </w:r>
      <w:r w:rsidRPr="005B4B79">
        <w:t>方向</w:t>
      </w:r>
      <w:r w:rsidRPr="005B4B79">
        <w:t>                                     </w:t>
      </w:r>
      <w:r w:rsidR="009F6A5D">
        <w:rPr>
          <w:noProof/>
          <w:lang w:eastAsia="zh-CN"/>
        </w:rPr>
        <w:pict>
          <v:shape id="图片 10" o:spid="_x0000_i1034" type="#_x0000_t75" style="width:.75pt;height:3pt;visibility:visible;mso-wrap-style:square">
            <v:imagedata r:id="rId13" o:title=""/>
          </v:shape>
        </w:pict>
      </w:r>
      <w:r w:rsidRPr="005B4B79">
        <w:t>D. </w:t>
      </w:r>
      <w:r w:rsidRPr="005B4B79">
        <w:t>甲在乙北偏东</w:t>
      </w:r>
      <w:r w:rsidRPr="005B4B79">
        <w:t xml:space="preserve"> </w:t>
      </w:r>
      <w:r w:rsidR="009F6A5D">
        <w:rPr>
          <w:noProof/>
          <w:lang w:eastAsia="zh-CN"/>
        </w:rPr>
        <w:pict>
          <v:shape id="图片 11" o:spid="_x0000_i1035" type="#_x0000_t75" style="width:22.5pt;height:9.75pt;visibility:visible;mso-wrap-style:square">
            <v:imagedata r:id="rId12" o:title=""/>
          </v:shape>
        </w:pict>
      </w:r>
      <w:r w:rsidRPr="005B4B79">
        <w:t>方向</w:t>
      </w:r>
    </w:p>
    <w:p w:rsidR="005B4B79" w:rsidRPr="005B4B79" w:rsidRDefault="005B4B79" w:rsidP="005B4B79">
      <w:pPr>
        <w:spacing w:after="0" w:line="360" w:lineRule="auto"/>
      </w:pPr>
      <w:r w:rsidRPr="005B4B79">
        <w:t>4.</w:t>
      </w:r>
      <w:r w:rsidRPr="005B4B79">
        <w:t>两条直线相交有</w:t>
      </w:r>
      <w:r w:rsidRPr="005B4B79">
        <w:t>(   )</w:t>
      </w:r>
      <w:r w:rsidRPr="005B4B79">
        <w:t>个交点．</w:t>
      </w:r>
    </w:p>
    <w:p w:rsidR="00184A4E" w:rsidRPr="005B4B79" w:rsidRDefault="005B4B79" w:rsidP="005B4B79">
      <w:pPr>
        <w:spacing w:after="0" w:line="360" w:lineRule="auto"/>
        <w:ind w:left="150"/>
      </w:pPr>
      <w:r w:rsidRPr="005B4B79">
        <w:t>A. 2</w:t>
      </w:r>
      <w:r w:rsidRPr="005B4B79">
        <w:t>个</w:t>
      </w:r>
      <w:r w:rsidRPr="005B4B79">
        <w:t>                                         </w:t>
      </w:r>
      <w:r w:rsidR="009F6A5D">
        <w:rPr>
          <w:noProof/>
          <w:lang w:eastAsia="zh-CN"/>
        </w:rPr>
        <w:pict>
          <v:shape id="图片 12" o:spid="_x0000_i1036" type="#_x0000_t75" style="width:.75pt;height:3pt;visibility:visible;mso-wrap-style:square">
            <v:imagedata r:id="rId13" o:title=""/>
          </v:shape>
        </w:pict>
      </w:r>
      <w:r w:rsidRPr="005B4B79">
        <w:t>B. 1</w:t>
      </w:r>
      <w:r w:rsidRPr="005B4B79">
        <w:t>个</w:t>
      </w:r>
      <w:r w:rsidRPr="005B4B79">
        <w:t>                                         </w:t>
      </w:r>
      <w:r w:rsidR="009F6A5D">
        <w:rPr>
          <w:noProof/>
          <w:lang w:eastAsia="zh-CN"/>
        </w:rPr>
        <w:pict>
          <v:shape id="图片 13" o:spid="_x0000_i1037" type="#_x0000_t75" style="width:.75pt;height:3pt;visibility:visible;mso-wrap-style:square">
            <v:imagedata r:id="rId13" o:title=""/>
          </v:shape>
        </w:pict>
      </w:r>
      <w:r w:rsidRPr="005B4B79">
        <w:t>C. </w:t>
      </w:r>
      <w:r w:rsidRPr="005B4B79">
        <w:t>无数个</w:t>
      </w:r>
    </w:p>
    <w:p w:rsidR="00184A4E" w:rsidRPr="005B4B79" w:rsidRDefault="005B4B79" w:rsidP="005B4B79">
      <w:pPr>
        <w:spacing w:line="360" w:lineRule="auto"/>
      </w:pPr>
      <w:r w:rsidRPr="005B4B79">
        <w:rPr>
          <w:b/>
          <w:bCs/>
          <w:sz w:val="24"/>
          <w:szCs w:val="24"/>
        </w:rPr>
        <w:t>二、判断题</w:t>
      </w:r>
      <w:r w:rsidRPr="005B4B79">
        <w:rPr>
          <w:b/>
          <w:bCs/>
          <w:sz w:val="24"/>
          <w:szCs w:val="24"/>
        </w:rPr>
        <w:t xml:space="preserve"> </w:t>
      </w:r>
    </w:p>
    <w:p w:rsidR="00184A4E" w:rsidRPr="005B4B79" w:rsidRDefault="005B4B79" w:rsidP="005B4B79">
      <w:pPr>
        <w:spacing w:after="0" w:line="360" w:lineRule="auto"/>
      </w:pPr>
      <w:r w:rsidRPr="005B4B79">
        <w:t>5.</w:t>
      </w:r>
      <w:r w:rsidRPr="005B4B79">
        <w:t>在同一平面内，不相交的直线一定平行。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t>6.</w:t>
      </w:r>
      <w:r w:rsidRPr="005B4B79">
        <w:t>长方形的两条对边互相平行，邻边互相垂直．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t>7.</w:t>
      </w:r>
      <w:r w:rsidRPr="005B4B79">
        <w:t>小明在小英的东偏南</w:t>
      </w:r>
      <w:r w:rsidRPr="005B4B79">
        <w:t>30°</w:t>
      </w:r>
      <w:r w:rsidRPr="005B4B79">
        <w:t>，那么小英就在小明的南偏东</w:t>
      </w:r>
      <w:r w:rsidRPr="005B4B79">
        <w:t>30°</w:t>
      </w:r>
      <w:r w:rsidRPr="005B4B79">
        <w:t>。（</w:t>
      </w:r>
      <w:r w:rsidRPr="005B4B79">
        <w:t>    </w:t>
      </w:r>
      <w:r w:rsidRPr="005B4B79">
        <w:t>）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t>8.</w:t>
      </w:r>
      <w:r w:rsidRPr="005B4B79">
        <w:t>火眼金睛辨对错．</w:t>
      </w:r>
      <w:r w:rsidRPr="005B4B79">
        <w:br/>
      </w:r>
      <w:r w:rsidRPr="005B4B79">
        <w:t>在同一平面内的两条直线不平行时，则一定互相垂直．</w:t>
      </w:r>
      <w:r w:rsidRPr="005B4B79">
        <w:t xml:space="preserve">    </w:t>
      </w:r>
    </w:p>
    <w:p w:rsidR="00184A4E" w:rsidRPr="005B4B79" w:rsidRDefault="005B4B79" w:rsidP="005B4B79">
      <w:pPr>
        <w:spacing w:line="360" w:lineRule="auto"/>
      </w:pPr>
      <w:r w:rsidRPr="005B4B79">
        <w:rPr>
          <w:b/>
          <w:bCs/>
          <w:sz w:val="24"/>
          <w:szCs w:val="24"/>
        </w:rPr>
        <w:t>三、填空题</w:t>
      </w:r>
      <w:r w:rsidRPr="005B4B79">
        <w:rPr>
          <w:b/>
          <w:bCs/>
          <w:sz w:val="24"/>
          <w:szCs w:val="24"/>
        </w:rPr>
        <w:t xml:space="preserve"> </w:t>
      </w:r>
    </w:p>
    <w:p w:rsidR="00184A4E" w:rsidRPr="005B4B79" w:rsidRDefault="005B4B79" w:rsidP="005B4B79">
      <w:pPr>
        <w:spacing w:after="0" w:line="360" w:lineRule="auto"/>
      </w:pPr>
      <w:r w:rsidRPr="005B4B79">
        <w:t>9.</w:t>
      </w:r>
      <w:r w:rsidRPr="005B4B79">
        <w:t>数数图形中有几组互相平行的线段，填在括号里．</w:t>
      </w:r>
      <w:r w:rsidRPr="005B4B79">
        <w:br/>
      </w:r>
      <w:r w:rsidR="009F6A5D">
        <w:rPr>
          <w:noProof/>
          <w:lang w:eastAsia="zh-CN"/>
        </w:rPr>
        <w:pict>
          <v:shape id="图片 14" o:spid="_x0000_i1038" type="#_x0000_t75" style="width:123.75pt;height:44.25pt;visibility:visible;mso-wrap-style:square">
            <v:imagedata r:id="rId14" o:title=""/>
          </v:shape>
        </w:pict>
      </w:r>
      <w:r w:rsidRPr="005B4B79">
        <w:br/>
        <w:t>________</w:t>
      </w:r>
      <w:r w:rsidRPr="005B4B79">
        <w:t>组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t>10.</w:t>
      </w:r>
      <w:r w:rsidRPr="005B4B79">
        <w:t>从直线外一点到这条直线可以画无数条线段，其中最短的是和这条直线</w:t>
      </w:r>
      <w:r w:rsidRPr="005B4B79">
        <w:t>________</w:t>
      </w:r>
      <w:r w:rsidRPr="005B4B79">
        <w:t>的线段。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lastRenderedPageBreak/>
        <w:t>11.</w:t>
      </w:r>
      <w:r w:rsidRPr="005B4B79">
        <w:t>图中，从</w:t>
      </w:r>
      <w:r w:rsidRPr="005B4B79">
        <w:t>A</w:t>
      </w:r>
      <w:r w:rsidRPr="005B4B79">
        <w:t>点到直线</w:t>
      </w:r>
      <w:r w:rsidRPr="005B4B79">
        <w:rPr>
          <w:i/>
        </w:rPr>
        <w:t>l</w:t>
      </w:r>
      <w:r w:rsidRPr="005B4B79">
        <w:t>的线段中，线段</w:t>
      </w:r>
      <w:r w:rsidRPr="005B4B79">
        <w:t>________</w:t>
      </w:r>
      <w:r w:rsidRPr="005B4B79">
        <w:t>的长度最短．</w:t>
      </w:r>
      <w:r w:rsidRPr="005B4B79">
        <w:br/>
      </w:r>
      <w:r w:rsidR="009F6A5D">
        <w:rPr>
          <w:noProof/>
          <w:lang w:eastAsia="zh-CN"/>
        </w:rPr>
        <w:pict>
          <v:shape id="图片 15" o:spid="_x0000_i1039" type="#_x0000_t75" style="width:134.25pt;height:105.75pt;visibility:visible;mso-wrap-style:square">
            <v:imagedata r:id="rId15" o:title=""/>
          </v:shape>
        </w:pict>
      </w:r>
    </w:p>
    <w:p w:rsidR="00184A4E" w:rsidRPr="005B4B79" w:rsidRDefault="005B4B79" w:rsidP="005B4B79">
      <w:pPr>
        <w:spacing w:after="0" w:line="360" w:lineRule="auto"/>
      </w:pPr>
      <w:r w:rsidRPr="005B4B79">
        <w:t>12.</w:t>
      </w:r>
      <w:r w:rsidRPr="005B4B79">
        <w:t>如下图，点</w:t>
      </w:r>
      <w:r w:rsidRPr="005B4B79">
        <w:t>A</w:t>
      </w:r>
      <w:r w:rsidRPr="005B4B79">
        <w:t>到直线</w:t>
      </w:r>
      <w:r w:rsidRPr="005B4B79">
        <w:t>BC</w:t>
      </w:r>
      <w:r w:rsidRPr="005B4B79">
        <w:t>的距离是线段</w:t>
      </w:r>
      <w:r w:rsidRPr="005B4B79">
        <w:t>________</w:t>
      </w:r>
      <w:r w:rsidRPr="005B4B79">
        <w:t>的长．</w:t>
      </w:r>
      <w:r w:rsidRPr="005B4B79">
        <w:br/>
      </w:r>
      <w:r w:rsidR="009F6A5D">
        <w:rPr>
          <w:noProof/>
          <w:lang w:eastAsia="zh-CN"/>
        </w:rPr>
        <w:pict>
          <v:shape id="图片 16" o:spid="_x0000_i1040" type="#_x0000_t75" style="width:261.75pt;height:97.5pt;visibility:visible;mso-wrap-style:square">
            <v:imagedata r:id="rId16" o:title=""/>
          </v:shape>
        </w:pict>
      </w:r>
    </w:p>
    <w:p w:rsidR="00184A4E" w:rsidRPr="005B4B79" w:rsidRDefault="005B4B79" w:rsidP="005B4B79">
      <w:pPr>
        <w:spacing w:line="360" w:lineRule="auto"/>
      </w:pPr>
      <w:r w:rsidRPr="005B4B79">
        <w:rPr>
          <w:b/>
          <w:bCs/>
          <w:sz w:val="24"/>
          <w:szCs w:val="24"/>
        </w:rPr>
        <w:t>四、解答题</w:t>
      </w:r>
      <w:r w:rsidRPr="005B4B79">
        <w:rPr>
          <w:b/>
          <w:bCs/>
          <w:sz w:val="24"/>
          <w:szCs w:val="24"/>
        </w:rPr>
        <w:t xml:space="preserve"> </w:t>
      </w:r>
    </w:p>
    <w:p w:rsidR="00184A4E" w:rsidRPr="005B4B79" w:rsidRDefault="005B4B79" w:rsidP="005B4B79">
      <w:pPr>
        <w:spacing w:after="0" w:line="360" w:lineRule="auto"/>
      </w:pPr>
      <w:r w:rsidRPr="005B4B79">
        <w:t>13.</w:t>
      </w:r>
      <w:r w:rsidRPr="005B4B79">
        <w:t>小明的爸爸想从家门口铺一条到公路的小路</w:t>
      </w:r>
      <w:r w:rsidRPr="005B4B79">
        <w:t>(</w:t>
      </w:r>
      <w:r w:rsidRPr="005B4B79">
        <w:t>如图</w:t>
      </w:r>
      <w:r w:rsidRPr="005B4B79">
        <w:t>)</w:t>
      </w:r>
      <w:r w:rsidRPr="005B4B79">
        <w:t>，怎么修最近呢</w:t>
      </w:r>
      <w:r w:rsidRPr="005B4B79">
        <w:t xml:space="preserve">?  </w:t>
      </w:r>
      <w:r w:rsidRPr="005B4B79">
        <w:br/>
      </w:r>
      <w:r w:rsidR="009F6A5D">
        <w:rPr>
          <w:noProof/>
          <w:lang w:eastAsia="zh-CN"/>
        </w:rPr>
        <w:pict>
          <v:shape id="图片 17" o:spid="_x0000_i1041" type="#_x0000_t75" style="width:120.75pt;height:85.5pt;visibility:visible;mso-wrap-style:square">
            <v:imagedata r:id="rId17" o:title=""/>
          </v:shape>
        </w:pict>
      </w:r>
    </w:p>
    <w:p w:rsidR="00184A4E" w:rsidRPr="005B4B79" w:rsidRDefault="005B4B79" w:rsidP="005B4B79">
      <w:pPr>
        <w:spacing w:after="0" w:line="360" w:lineRule="auto"/>
      </w:pPr>
      <w:r w:rsidRPr="005B4B79">
        <w:t>14.</w:t>
      </w:r>
      <w:r w:rsidRPr="005B4B79">
        <w:t>如图所示：</w:t>
      </w:r>
    </w:p>
    <w:p w:rsidR="00184A4E" w:rsidRPr="005B4B79" w:rsidRDefault="009F6A5D" w:rsidP="005B4B79">
      <w:pPr>
        <w:spacing w:after="0" w:line="360" w:lineRule="auto"/>
      </w:pPr>
      <w:r>
        <w:rPr>
          <w:noProof/>
          <w:lang w:eastAsia="zh-CN"/>
        </w:rPr>
        <w:pict>
          <v:shape id="图片 18" o:spid="_x0000_i1042" type="#_x0000_t75" style="width:235.5pt;height:211.5pt;visibility:visible;mso-wrap-style:square">
            <v:imagedata r:id="rId18" o:title=""/>
          </v:shape>
        </w:pict>
      </w:r>
      <w:r w:rsidR="005B4B79" w:rsidRPr="005B4B79">
        <w:t>1:100000</w:t>
      </w:r>
    </w:p>
    <w:p w:rsidR="00184A4E" w:rsidRPr="005B4B79" w:rsidRDefault="005B4B79" w:rsidP="005B4B79">
      <w:pPr>
        <w:spacing w:after="0" w:line="360" w:lineRule="auto"/>
      </w:pPr>
      <w:r w:rsidRPr="005B4B79">
        <w:t>（</w:t>
      </w:r>
      <w:r w:rsidRPr="005B4B79">
        <w:t>1</w:t>
      </w:r>
      <w:r w:rsidRPr="005B4B79">
        <w:t>）电影院在大转盘</w:t>
      </w:r>
      <w:r w:rsidRPr="005B4B79">
        <w:t>________</w:t>
      </w:r>
      <w:r w:rsidRPr="005B4B79">
        <w:t>偏</w:t>
      </w:r>
      <w:r w:rsidRPr="005B4B79">
        <w:t>________   ________</w:t>
      </w:r>
      <w:r w:rsidRPr="005B4B79">
        <w:rPr>
          <w:vertAlign w:val="superscript"/>
        </w:rPr>
        <w:t> 0</w:t>
      </w:r>
      <w:r w:rsidRPr="005B4B79">
        <w:t xml:space="preserve"> ________</w:t>
      </w:r>
      <w:r w:rsidRPr="005B4B79">
        <w:t>千米处。</w:t>
      </w:r>
      <w:r w:rsidRPr="005B4B79">
        <w:t xml:space="preserve">    </w:t>
      </w:r>
    </w:p>
    <w:p w:rsidR="005B4B79" w:rsidRPr="005B4B79" w:rsidRDefault="005B4B79" w:rsidP="005B4B79">
      <w:pPr>
        <w:spacing w:after="0" w:line="360" w:lineRule="auto"/>
      </w:pPr>
      <w:r w:rsidRPr="005B4B79">
        <w:t>（</w:t>
      </w:r>
      <w:r w:rsidRPr="005B4B79">
        <w:t>2</w:t>
      </w:r>
      <w:r w:rsidRPr="005B4B79">
        <w:t>）超市在大转盘南偏西</w:t>
      </w:r>
      <w:r w:rsidRPr="005B4B79">
        <w:t>60°</w:t>
      </w:r>
      <w:r w:rsidRPr="005B4B79">
        <w:t>方向</w:t>
      </w:r>
      <w:r w:rsidRPr="005B4B79">
        <w:t>4</w:t>
      </w:r>
      <w:r w:rsidRPr="005B4B79">
        <w:t>千米处，请在图中表示出它的位置。</w:t>
      </w:r>
    </w:p>
    <w:p w:rsidR="00184A4E" w:rsidRPr="005B4B79" w:rsidRDefault="005B4B79" w:rsidP="005B4B79">
      <w:pPr>
        <w:spacing w:after="0" w:line="360" w:lineRule="auto"/>
      </w:pPr>
      <w:r w:rsidRPr="005B4B79">
        <w:t>（图中</w:t>
      </w:r>
      <w:r w:rsidRPr="005B4B79">
        <w:t>1</w:t>
      </w:r>
      <w:r w:rsidRPr="005B4B79">
        <w:t>厘米表示实际</w:t>
      </w:r>
      <w:r w:rsidRPr="005B4B79">
        <w:t>1</w:t>
      </w:r>
      <w:r w:rsidRPr="005B4B79">
        <w:t>千米）</w:t>
      </w:r>
    </w:p>
    <w:p w:rsidR="00184A4E" w:rsidRPr="005B4B79" w:rsidRDefault="005B4B79" w:rsidP="005B4B79">
      <w:pPr>
        <w:spacing w:after="0" w:line="360" w:lineRule="auto"/>
      </w:pPr>
      <w:r w:rsidRPr="005B4B79">
        <w:lastRenderedPageBreak/>
        <w:t>15.</w:t>
      </w:r>
      <w:r w:rsidRPr="005B4B79">
        <w:t>把直线外一点</w:t>
      </w:r>
      <w:r w:rsidRPr="005B4B79">
        <w:t>A</w:t>
      </w:r>
      <w:r w:rsidRPr="005B4B79">
        <w:t>与直线上任意一点连接起来，可以画出很多条线段，哪一条最短呢</w:t>
      </w:r>
      <w:r w:rsidRPr="005B4B79">
        <w:t>?</w:t>
      </w:r>
      <w:r w:rsidRPr="005B4B79">
        <w:t>如图所示，我们可以画好多条这样的线段，不过，最短的只有一条哦</w:t>
      </w:r>
      <w:r w:rsidRPr="005B4B79">
        <w:t xml:space="preserve">!  </w:t>
      </w:r>
      <w:r w:rsidR="009F6A5D">
        <w:rPr>
          <w:noProof/>
          <w:lang w:eastAsia="zh-CN"/>
        </w:rPr>
        <w:pict>
          <v:shape id="图片 19" o:spid="_x0000_i1043" type="#_x0000_t75" style="width:147pt;height:85.5pt;visibility:visible;mso-wrap-style:square">
            <v:imagedata r:id="rId19" o:title=""/>
          </v:shape>
        </w:pict>
      </w:r>
    </w:p>
    <w:p w:rsidR="00184A4E" w:rsidRPr="005B4B79" w:rsidRDefault="005B4B79" w:rsidP="005B4B79">
      <w:pPr>
        <w:spacing w:line="360" w:lineRule="auto"/>
      </w:pPr>
      <w:r w:rsidRPr="005B4B79">
        <w:rPr>
          <w:b/>
          <w:bCs/>
          <w:sz w:val="24"/>
          <w:szCs w:val="24"/>
        </w:rPr>
        <w:t>五、综合题</w:t>
      </w:r>
      <w:r w:rsidRPr="005B4B79">
        <w:rPr>
          <w:b/>
          <w:bCs/>
          <w:sz w:val="24"/>
          <w:szCs w:val="24"/>
        </w:rPr>
        <w:t xml:space="preserve"> </w:t>
      </w:r>
    </w:p>
    <w:p w:rsidR="00184A4E" w:rsidRPr="005B4B79" w:rsidRDefault="005B4B79" w:rsidP="005B4B79">
      <w:pPr>
        <w:spacing w:after="0" w:line="360" w:lineRule="auto"/>
      </w:pPr>
      <w:r w:rsidRPr="005B4B79">
        <w:t>16.</w:t>
      </w:r>
      <w:r w:rsidRPr="005B4B79">
        <w:t>看图填空</w:t>
      </w:r>
    </w:p>
    <w:p w:rsidR="00184A4E" w:rsidRPr="005B4B79" w:rsidRDefault="009F6A5D" w:rsidP="005B4B79">
      <w:pPr>
        <w:spacing w:after="0" w:line="360" w:lineRule="auto"/>
      </w:pPr>
      <w:r>
        <w:rPr>
          <w:noProof/>
          <w:lang w:eastAsia="zh-CN"/>
        </w:rPr>
        <w:pict>
          <v:shape id="图片 20" o:spid="_x0000_i1044" type="#_x0000_t75" style="width:219pt;height:132.75pt;visibility:visible;mso-wrap-style:square">
            <v:imagedata r:id="rId20" o:title=""/>
          </v:shape>
        </w:pict>
      </w:r>
    </w:p>
    <w:p w:rsidR="00184A4E" w:rsidRPr="005B4B79" w:rsidRDefault="005B4B79" w:rsidP="005B4B79">
      <w:pPr>
        <w:spacing w:after="0" w:line="360" w:lineRule="auto"/>
      </w:pPr>
      <w:r w:rsidRPr="005B4B79">
        <w:t>（</w:t>
      </w:r>
      <w:r w:rsidRPr="005B4B79">
        <w:t>1</w:t>
      </w:r>
      <w:r w:rsidRPr="005B4B79">
        <w:t>）陈芳从学校向</w:t>
      </w:r>
      <w:r w:rsidRPr="005B4B79">
        <w:t>________</w:t>
      </w:r>
      <w:r w:rsidRPr="005B4B79">
        <w:t>走</w:t>
      </w:r>
      <w:r w:rsidRPr="005B4B79">
        <w:t>________</w:t>
      </w:r>
      <w:r w:rsidRPr="005B4B79">
        <w:t>米到家。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t>（</w:t>
      </w:r>
      <w:r w:rsidRPr="005B4B79">
        <w:t>2</w:t>
      </w:r>
      <w:r w:rsidRPr="005B4B79">
        <w:t>）叶明从学校向</w:t>
      </w:r>
      <w:r w:rsidRPr="005B4B79">
        <w:t>________</w:t>
      </w:r>
      <w:r w:rsidRPr="005B4B79">
        <w:t>走</w:t>
      </w:r>
      <w:r w:rsidRPr="005B4B79">
        <w:t>________</w:t>
      </w:r>
      <w:r w:rsidRPr="005B4B79">
        <w:t>米，再向</w:t>
      </w:r>
      <w:r w:rsidRPr="005B4B79">
        <w:t>________</w:t>
      </w:r>
      <w:r w:rsidRPr="005B4B79">
        <w:t>走</w:t>
      </w:r>
      <w:r w:rsidRPr="005B4B79">
        <w:t>________</w:t>
      </w:r>
      <w:r w:rsidRPr="005B4B79">
        <w:t>米到家。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t>（</w:t>
      </w:r>
      <w:r w:rsidRPr="005B4B79">
        <w:t>3</w:t>
      </w:r>
      <w:r w:rsidRPr="005B4B79">
        <w:t>）从学校向</w:t>
      </w:r>
      <w:r w:rsidRPr="005B4B79">
        <w:t>________</w:t>
      </w:r>
      <w:r w:rsidRPr="005B4B79">
        <w:t>走</w:t>
      </w:r>
      <w:r w:rsidRPr="005B4B79">
        <w:t>________</w:t>
      </w:r>
      <w:r w:rsidRPr="005B4B79">
        <w:t>米到图书馆。</w:t>
      </w:r>
      <w:r w:rsidRPr="005B4B79">
        <w:t xml:space="preserve">    </w:t>
      </w:r>
    </w:p>
    <w:p w:rsidR="00184A4E" w:rsidRPr="005B4B79" w:rsidRDefault="005B4B79" w:rsidP="005B4B79">
      <w:pPr>
        <w:spacing w:after="0" w:line="360" w:lineRule="auto"/>
      </w:pPr>
      <w:r w:rsidRPr="005B4B79">
        <w:t>（</w:t>
      </w:r>
      <w:r w:rsidRPr="005B4B79">
        <w:t>4</w:t>
      </w:r>
      <w:r w:rsidRPr="005B4B79">
        <w:t>）李华从学校向南走</w:t>
      </w:r>
      <w:r w:rsidRPr="005B4B79">
        <w:t>20</w:t>
      </w:r>
      <w:r w:rsidRPr="005B4B79">
        <w:t>米到家。用</w:t>
      </w:r>
      <w:r w:rsidRPr="005B4B79">
        <w:t>△</w:t>
      </w:r>
      <w:r w:rsidRPr="005B4B79">
        <w:t>标出他家的位置。</w:t>
      </w:r>
      <w:r w:rsidRPr="005B4B79">
        <w:t xml:space="preserve">    </w:t>
      </w:r>
    </w:p>
    <w:p w:rsidR="00184A4E" w:rsidRPr="005B4B79" w:rsidRDefault="005B4B79" w:rsidP="005B4B79">
      <w:pPr>
        <w:spacing w:line="360" w:lineRule="auto"/>
      </w:pPr>
      <w:r w:rsidRPr="005B4B79">
        <w:rPr>
          <w:b/>
          <w:bCs/>
          <w:sz w:val="24"/>
          <w:szCs w:val="24"/>
        </w:rPr>
        <w:t>六、应用题</w:t>
      </w:r>
      <w:r w:rsidRPr="005B4B79">
        <w:rPr>
          <w:b/>
          <w:bCs/>
          <w:sz w:val="24"/>
          <w:szCs w:val="24"/>
        </w:rPr>
        <w:t xml:space="preserve"> </w:t>
      </w:r>
    </w:p>
    <w:p w:rsidR="005B4B79" w:rsidRPr="005B4B79" w:rsidRDefault="005B4B79" w:rsidP="005B4B79">
      <w:pPr>
        <w:spacing w:after="0" w:line="360" w:lineRule="auto"/>
      </w:pPr>
      <w:r w:rsidRPr="005B4B79">
        <w:t>17.</w:t>
      </w:r>
      <w:r w:rsidRPr="005B4B79">
        <w:t>向北走</w:t>
      </w:r>
      <w:r w:rsidRPr="005B4B79">
        <w:t>5</w:t>
      </w:r>
      <w:r w:rsidRPr="005B4B79">
        <w:t>米，然后向南走</w:t>
      </w:r>
      <w:r w:rsidRPr="005B4B79">
        <w:t>4</w:t>
      </w:r>
      <w:r w:rsidRPr="005B4B79">
        <w:t>米，再向北走</w:t>
      </w:r>
      <w:r w:rsidRPr="005B4B79">
        <w:t>3</w:t>
      </w:r>
      <w:r w:rsidRPr="005B4B79">
        <w:t>米，再向南走</w:t>
      </w:r>
      <w:r w:rsidRPr="005B4B79">
        <w:t>2</w:t>
      </w:r>
      <w:r w:rsidRPr="005B4B79">
        <w:t>米，再向北走</w:t>
      </w:r>
      <w:r w:rsidRPr="005B4B79">
        <w:t>1</w:t>
      </w:r>
      <w:r w:rsidRPr="005B4B79">
        <w:t>米，现在所在位置距离出发点几米的什么方向</w:t>
      </w:r>
      <w:r w:rsidRPr="005B4B79">
        <w:t>?</w:t>
      </w:r>
    </w:p>
    <w:p w:rsidR="00184A4E" w:rsidRPr="005B4B79" w:rsidRDefault="005B4B79" w:rsidP="005B4B79">
      <w:pPr>
        <w:spacing w:line="360" w:lineRule="auto"/>
      </w:pPr>
      <w:r w:rsidRPr="005B4B79">
        <w:br w:type="page"/>
      </w:r>
    </w:p>
    <w:p w:rsidR="00184A4E" w:rsidRPr="005B4B79" w:rsidRDefault="005B4B79" w:rsidP="005B4B79">
      <w:pPr>
        <w:spacing w:line="360" w:lineRule="auto"/>
        <w:jc w:val="center"/>
      </w:pPr>
      <w:r w:rsidRPr="005B4B79">
        <w:rPr>
          <w:b/>
          <w:bCs/>
          <w:sz w:val="28"/>
          <w:szCs w:val="28"/>
        </w:rPr>
        <w:t>参考答案</w:t>
      </w:r>
    </w:p>
    <w:p w:rsidR="00184A4E" w:rsidRPr="005B4B79" w:rsidRDefault="005B4B79" w:rsidP="005B4B79">
      <w:pPr>
        <w:spacing w:line="360" w:lineRule="auto"/>
      </w:pPr>
      <w:r w:rsidRPr="005B4B79">
        <w:t>一、单选题</w:t>
      </w:r>
    </w:p>
    <w:p w:rsidR="00184A4E" w:rsidRPr="005B4B79" w:rsidRDefault="005B4B79" w:rsidP="005B4B79">
      <w:pPr>
        <w:spacing w:after="0" w:line="360" w:lineRule="auto"/>
      </w:pPr>
      <w:r w:rsidRPr="005B4B79">
        <w:t>1.</w:t>
      </w:r>
      <w:r w:rsidRPr="005B4B79">
        <w:t>【答案】</w:t>
      </w:r>
      <w:r w:rsidRPr="005B4B79">
        <w:t xml:space="preserve"> C 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【解析】【解答】根据平行线的定义可知，在同一平面内的两条直线，一定是不相交就平行</w:t>
      </w:r>
      <w:r w:rsidRPr="005B4B79">
        <w:t>.</w:t>
      </w:r>
      <w:r w:rsidRPr="005B4B79">
        <w:br/>
      </w:r>
      <w:r w:rsidRPr="005B4B79">
        <w:t>故答案为：</w:t>
      </w:r>
      <w:r w:rsidRPr="005B4B79">
        <w:t>C</w:t>
      </w:r>
    </w:p>
    <w:p w:rsidR="00184A4E" w:rsidRPr="005B4B79" w:rsidRDefault="005B4B79" w:rsidP="005B4B79">
      <w:pPr>
        <w:spacing w:after="0" w:line="360" w:lineRule="auto"/>
      </w:pPr>
      <w:r w:rsidRPr="005B4B79">
        <w:t>【分析】在同一平面内的两条直线有两种情况，一种是相交，一种是不相交，不相交的两条直线是互相平行的</w:t>
      </w:r>
      <w:r w:rsidRPr="005B4B79">
        <w:t>.</w:t>
      </w:r>
    </w:p>
    <w:p w:rsidR="00184A4E" w:rsidRPr="005B4B79" w:rsidRDefault="005B4B79" w:rsidP="005B4B79">
      <w:pPr>
        <w:spacing w:after="0" w:line="360" w:lineRule="auto"/>
      </w:pPr>
      <w:r w:rsidRPr="005B4B79">
        <w:t>2.</w:t>
      </w:r>
      <w:r w:rsidRPr="005B4B79">
        <w:t>【答案】</w:t>
      </w:r>
      <w:r w:rsidRPr="005B4B79">
        <w:t xml:space="preserve"> C 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【解析】【解答】北的相反方向是南，东的相反方向是西，</w:t>
      </w:r>
      <w:r w:rsidRPr="005B4B79">
        <w:t xml:space="preserve">  </w:t>
      </w:r>
      <w:r w:rsidRPr="005B4B79">
        <w:t>北偏东</w:t>
      </w:r>
      <w:r w:rsidRPr="005B4B79">
        <w:t>42°</w:t>
      </w:r>
      <w:r w:rsidRPr="005B4B79">
        <w:t>的相反方向是南偏西</w:t>
      </w:r>
      <w:r w:rsidRPr="005B4B79">
        <w:t>42°</w:t>
      </w:r>
      <w:r w:rsidRPr="005B4B79">
        <w:t>。</w:t>
      </w:r>
      <w:r w:rsidRPr="005B4B79">
        <w:t xml:space="preserve"> </w:t>
      </w:r>
      <w:r w:rsidRPr="005B4B79">
        <w:br/>
        <w:t xml:space="preserve"> </w:t>
      </w:r>
      <w:r w:rsidRPr="005B4B79">
        <w:t>故答案为：</w:t>
      </w:r>
      <w:r w:rsidRPr="005B4B79">
        <w:t>C</w:t>
      </w:r>
      <w:r w:rsidRPr="005B4B79">
        <w:t>。</w:t>
      </w:r>
      <w:r w:rsidRPr="005B4B79">
        <w:t xml:space="preserve"> </w:t>
      </w:r>
    </w:p>
    <w:p w:rsidR="00184A4E" w:rsidRPr="005B4B79" w:rsidRDefault="005B4B79" w:rsidP="005B4B79">
      <w:pPr>
        <w:spacing w:after="0" w:line="360" w:lineRule="auto"/>
      </w:pPr>
      <w:r w:rsidRPr="005B4B79">
        <w:t>【分析】小强和小红的位置关系是方向相反，度数不变。</w:t>
      </w:r>
    </w:p>
    <w:p w:rsidR="00184A4E" w:rsidRPr="005B4B79" w:rsidRDefault="005B4B79" w:rsidP="005B4B79">
      <w:pPr>
        <w:spacing w:after="0" w:line="360" w:lineRule="auto"/>
      </w:pPr>
      <w:r w:rsidRPr="005B4B79">
        <w:t xml:space="preserve"> </w:t>
      </w:r>
    </w:p>
    <w:p w:rsidR="00184A4E" w:rsidRPr="005B4B79" w:rsidRDefault="005B4B79" w:rsidP="005B4B79">
      <w:pPr>
        <w:spacing w:after="0" w:line="360" w:lineRule="auto"/>
      </w:pPr>
      <w:r w:rsidRPr="005B4B79">
        <w:t>3.</w:t>
      </w:r>
      <w:r w:rsidRPr="005B4B79">
        <w:t>【答案】</w:t>
      </w:r>
      <w:r w:rsidRPr="005B4B79">
        <w:t xml:space="preserve"> C   </w:t>
      </w:r>
    </w:p>
    <w:p w:rsidR="005B4B79" w:rsidRPr="005B4B79" w:rsidRDefault="005B4B79" w:rsidP="005B4B79">
      <w:pPr>
        <w:spacing w:after="0" w:line="360" w:lineRule="auto"/>
      </w:pPr>
      <w:r w:rsidRPr="005B4B79">
        <w:t>【解析】【解答】乙在甲东偏南</w:t>
      </w:r>
      <w:r w:rsidRPr="005B4B79">
        <w:t xml:space="preserve">  30 °  </w:t>
      </w:r>
      <w:r w:rsidRPr="005B4B79">
        <w:t>方向。</w:t>
      </w:r>
    </w:p>
    <w:p w:rsidR="00184A4E" w:rsidRPr="005B4B79" w:rsidRDefault="005B4B79" w:rsidP="005B4B79">
      <w:pPr>
        <w:spacing w:after="0" w:line="360" w:lineRule="auto"/>
      </w:pPr>
      <w:r w:rsidRPr="005B4B79">
        <w:t>【分析】本题考点：根据方向和距离确定物体的位置。</w:t>
      </w:r>
      <w:r w:rsidRPr="005B4B79">
        <w:br/>
      </w:r>
      <w:r w:rsidRPr="005B4B79">
        <w:t>本题主要考查了学生对位置相对性的掌握情况．属于基础知识。</w:t>
      </w:r>
    </w:p>
    <w:p w:rsidR="00184A4E" w:rsidRPr="005B4B79" w:rsidRDefault="005B4B79" w:rsidP="005B4B79">
      <w:pPr>
        <w:spacing w:after="0" w:line="360" w:lineRule="auto"/>
      </w:pPr>
      <w:r w:rsidRPr="005B4B79">
        <w:t>甲在乙的北偏西６０</w:t>
      </w:r>
      <w:r w:rsidRPr="005B4B79">
        <w:t>°</w:t>
      </w:r>
      <w:r w:rsidRPr="005B4B79">
        <w:t>的方向上，是以乙为观察点，根据方向的相对性，以甲为观察点，甲的方向与乙的方向相反，角度相等，据此解答。</w:t>
      </w:r>
    </w:p>
    <w:p w:rsidR="00184A4E" w:rsidRPr="005B4B79" w:rsidRDefault="005B4B79" w:rsidP="005B4B79">
      <w:pPr>
        <w:spacing w:after="0" w:line="360" w:lineRule="auto"/>
      </w:pPr>
      <w:r w:rsidRPr="005B4B79">
        <w:t>4.</w:t>
      </w:r>
      <w:r w:rsidRPr="005B4B79">
        <w:t>【答案】</w:t>
      </w:r>
      <w:r w:rsidRPr="005B4B79">
        <w:t xml:space="preserve"> B   </w:t>
      </w:r>
    </w:p>
    <w:p w:rsidR="005B4B79" w:rsidRPr="005B4B79" w:rsidRDefault="005B4B79" w:rsidP="005B4B79">
      <w:pPr>
        <w:spacing w:after="0" w:line="360" w:lineRule="auto"/>
      </w:pPr>
      <w:r w:rsidRPr="005B4B79">
        <w:t>【解析】</w:t>
      </w:r>
    </w:p>
    <w:p w:rsidR="00184A4E" w:rsidRPr="005B4B79" w:rsidRDefault="005B4B79" w:rsidP="005B4B79">
      <w:pPr>
        <w:spacing w:line="360" w:lineRule="auto"/>
      </w:pPr>
      <w:r w:rsidRPr="005B4B79">
        <w:t>二、判断题</w:t>
      </w:r>
    </w:p>
    <w:p w:rsidR="00184A4E" w:rsidRPr="005B4B79" w:rsidRDefault="005B4B79" w:rsidP="005B4B79">
      <w:pPr>
        <w:spacing w:after="0" w:line="360" w:lineRule="auto"/>
      </w:pPr>
      <w:r w:rsidRPr="005B4B79">
        <w:t>5.</w:t>
      </w:r>
      <w:r w:rsidRPr="005B4B79">
        <w:t>【答案】正确</w:t>
      </w:r>
      <w:r w:rsidRPr="005B4B79"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【解析】【解答】解：根据平行的定义可知，在同一平面内，不相交的直线一定平行，原题说法正确</w:t>
      </w:r>
      <w:r w:rsidRPr="005B4B79">
        <w:t>.</w:t>
      </w:r>
      <w:r w:rsidRPr="005B4B79">
        <w:br/>
      </w:r>
      <w:r w:rsidRPr="005B4B79">
        <w:t>故答案为：正确</w:t>
      </w:r>
      <w:r w:rsidRPr="005B4B79">
        <w:br/>
      </w:r>
      <w:r w:rsidRPr="005B4B79">
        <w:t>【分析】同一平面内的两条直线或相交或不相交，不相交的两条直线互相平行，由此判断即可</w:t>
      </w:r>
      <w:r w:rsidRPr="005B4B79">
        <w:t>.</w:t>
      </w:r>
    </w:p>
    <w:p w:rsidR="00184A4E" w:rsidRPr="005B4B79" w:rsidRDefault="005B4B79" w:rsidP="005B4B79">
      <w:pPr>
        <w:spacing w:after="0" w:line="360" w:lineRule="auto"/>
      </w:pPr>
      <w:r w:rsidRPr="005B4B79">
        <w:t>6.</w:t>
      </w:r>
      <w:r w:rsidRPr="005B4B79">
        <w:t>【答案】正确</w:t>
      </w:r>
      <w:r w:rsidRPr="005B4B79"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【解析】【解答】解：长方形两条对边互相平行，两条邻边互相垂直．</w:t>
      </w:r>
      <w:r w:rsidRPr="005B4B79">
        <w:t xml:space="preserve">  </w:t>
      </w:r>
      <w:r w:rsidRPr="005B4B79">
        <w:br/>
      </w:r>
      <w:r w:rsidRPr="005B4B79">
        <w:t>所以题干说法正确．</w:t>
      </w:r>
      <w:r w:rsidRPr="005B4B79">
        <w:br/>
      </w:r>
      <w:r w:rsidRPr="005B4B79">
        <w:t>故答案为：正确．</w:t>
      </w:r>
      <w:r w:rsidRPr="005B4B79">
        <w:br/>
      </w:r>
      <w:r w:rsidRPr="005B4B79">
        <w:t>【分析】根据长方形的特征，对边平行且相等，</w:t>
      </w:r>
      <w:r w:rsidRPr="005B4B79">
        <w:t>4</w:t>
      </w:r>
      <w:r w:rsidRPr="005B4B79">
        <w:t>个角都是直角，可知，长方形相邻的两条边互相垂直，相对的两边互相平行．</w:t>
      </w:r>
    </w:p>
    <w:p w:rsidR="00184A4E" w:rsidRPr="005B4B79" w:rsidRDefault="005B4B79" w:rsidP="005B4B79">
      <w:pPr>
        <w:spacing w:after="0" w:line="360" w:lineRule="auto"/>
      </w:pPr>
      <w:r w:rsidRPr="005B4B79">
        <w:t>7.</w:t>
      </w:r>
      <w:r w:rsidRPr="005B4B79">
        <w:t>【答案】错误</w:t>
      </w:r>
      <w:r w:rsidRPr="005B4B79"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【解析】【解答】解：</w:t>
      </w:r>
      <w:r w:rsidRPr="005B4B79">
        <w:t xml:space="preserve"> </w:t>
      </w:r>
      <w:r w:rsidRPr="005B4B79">
        <w:rPr>
          <w:rFonts w:ascii="Arial"/>
        </w:rPr>
        <w:t>小明在小英的东偏南</w:t>
      </w:r>
      <w:r w:rsidRPr="005B4B79">
        <w:rPr>
          <w:rFonts w:ascii="Arial"/>
        </w:rPr>
        <w:t>30</w:t>
      </w:r>
      <w:r w:rsidRPr="005B4B79">
        <w:rPr>
          <w:rFonts w:ascii="Arial"/>
        </w:rPr>
        <w:t>°</w:t>
      </w:r>
      <w:r w:rsidRPr="005B4B79">
        <w:rPr>
          <w:rFonts w:ascii="Arial"/>
        </w:rPr>
        <w:t>，那么小英就在小明的西偏北</w:t>
      </w:r>
      <w:r w:rsidRPr="005B4B79">
        <w:rPr>
          <w:rFonts w:ascii="Arial"/>
        </w:rPr>
        <w:t>30</w:t>
      </w:r>
      <w:r w:rsidRPr="005B4B79">
        <w:rPr>
          <w:rFonts w:ascii="Arial"/>
        </w:rPr>
        <w:t>°</w:t>
      </w:r>
      <w:r w:rsidRPr="005B4B79">
        <w:rPr>
          <w:rFonts w:ascii="Arial"/>
        </w:rPr>
        <w:t>。</w:t>
      </w:r>
      <w:r w:rsidRPr="005B4B79">
        <w:t xml:space="preserve"> </w:t>
      </w:r>
      <w:r w:rsidRPr="005B4B79">
        <w:t>原题说法错误。</w:t>
      </w:r>
      <w:r w:rsidRPr="005B4B79">
        <w:br/>
      </w:r>
      <w:r w:rsidRPr="005B4B79">
        <w:t>故答案为：错误。</w:t>
      </w:r>
    </w:p>
    <w:p w:rsidR="00184A4E" w:rsidRPr="005B4B79" w:rsidRDefault="005B4B79" w:rsidP="005B4B79">
      <w:pPr>
        <w:spacing w:after="0" w:line="360" w:lineRule="auto"/>
      </w:pPr>
      <w:r w:rsidRPr="005B4B79">
        <w:t>【分析】先以小英为观测点，后以小明为观测点，根据方向的相对性填空即可。</w:t>
      </w:r>
    </w:p>
    <w:p w:rsidR="00184A4E" w:rsidRPr="005B4B79" w:rsidRDefault="005B4B79" w:rsidP="005B4B79">
      <w:pPr>
        <w:spacing w:after="0" w:line="360" w:lineRule="auto"/>
      </w:pPr>
      <w:r w:rsidRPr="005B4B79">
        <w:t>8.</w:t>
      </w:r>
      <w:r w:rsidRPr="005B4B79">
        <w:t>【答案】错误</w:t>
      </w:r>
      <w:r w:rsidRPr="005B4B79"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</w:t>
      </w:r>
    </w:p>
    <w:p w:rsidR="00184A4E" w:rsidRPr="005B4B79" w:rsidRDefault="005B4B79" w:rsidP="005B4B79">
      <w:pPr>
        <w:spacing w:line="360" w:lineRule="auto"/>
      </w:pPr>
      <w:r w:rsidRPr="005B4B79">
        <w:t>三、填空题</w:t>
      </w:r>
    </w:p>
    <w:p w:rsidR="00184A4E" w:rsidRPr="005B4B79" w:rsidRDefault="005B4B79" w:rsidP="005B4B79">
      <w:pPr>
        <w:spacing w:after="0" w:line="360" w:lineRule="auto"/>
      </w:pPr>
      <w:r w:rsidRPr="005B4B79">
        <w:t>9.</w:t>
      </w:r>
      <w:r w:rsidRPr="005B4B79">
        <w:t>【答案】</w:t>
      </w:r>
      <w:r w:rsidRPr="005B4B79">
        <w:t xml:space="preserve">2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【解析】【解答】根据平行线的特征判断，两组对边都是互相平行的，共有</w:t>
      </w:r>
      <w:r w:rsidRPr="005B4B79">
        <w:t>2</w:t>
      </w:r>
      <w:r w:rsidRPr="005B4B79">
        <w:t>组</w:t>
      </w:r>
      <w:r w:rsidRPr="005B4B79">
        <w:t>.</w:t>
      </w:r>
      <w:r w:rsidRPr="005B4B79">
        <w:br/>
      </w:r>
      <w:r w:rsidRPr="005B4B79">
        <w:t>故答案为：</w:t>
      </w:r>
      <w:r w:rsidRPr="005B4B79">
        <w:t>2</w:t>
      </w:r>
      <w:r w:rsidRPr="005B4B79">
        <w:br/>
      </w:r>
      <w:r w:rsidRPr="005B4B79">
        <w:t>【分析】在同一平面内，永不相交的两条直线互相平行；由此根据平行线的定义判断即可</w:t>
      </w:r>
      <w:r w:rsidRPr="005B4B79">
        <w:t>.</w:t>
      </w:r>
    </w:p>
    <w:p w:rsidR="00184A4E" w:rsidRPr="005B4B79" w:rsidRDefault="005B4B79" w:rsidP="005B4B79">
      <w:pPr>
        <w:spacing w:after="0" w:line="360" w:lineRule="auto"/>
      </w:pPr>
      <w:r w:rsidRPr="005B4B79">
        <w:t>10.</w:t>
      </w:r>
      <w:r w:rsidRPr="005B4B79">
        <w:t>【答案】垂直</w:t>
      </w:r>
      <w:r w:rsidRPr="005B4B79"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【解析】【解答】根据垂直的性质可知：从直线外一点到这条直线可以画无数条线段，其中最短的是和这条直线垂直的线段，</w:t>
      </w:r>
      <w:r w:rsidRPr="005B4B79">
        <w:br/>
      </w:r>
      <w:r w:rsidRPr="005B4B79">
        <w:t>故答案为：垂直</w:t>
      </w:r>
      <w:r w:rsidRPr="005B4B79">
        <w:br/>
      </w:r>
      <w:r w:rsidRPr="005B4B79">
        <w:t>【分析】根据垂直的性质：从直线外一点到这条直线可以画无数条线段，其中垂线段最短，由此解答即可。</w:t>
      </w:r>
    </w:p>
    <w:p w:rsidR="00184A4E" w:rsidRPr="005B4B79" w:rsidRDefault="005B4B79" w:rsidP="005B4B79">
      <w:pPr>
        <w:spacing w:after="0" w:line="360" w:lineRule="auto"/>
      </w:pPr>
      <w:r w:rsidRPr="005B4B79">
        <w:t>11.</w:t>
      </w:r>
      <w:r w:rsidRPr="005B4B79">
        <w:t>【答案】</w:t>
      </w:r>
      <w:r w:rsidRPr="005B4B79">
        <w:t xml:space="preserve">AD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【解析】【解答】解：看图可知，</w:t>
      </w:r>
      <w:r w:rsidRPr="005B4B79">
        <w:t>AD</w:t>
      </w:r>
      <w:r w:rsidRPr="005B4B79">
        <w:t>与直线</w:t>
      </w:r>
      <w:r w:rsidRPr="005B4B79">
        <w:t>l</w:t>
      </w:r>
      <w:r w:rsidRPr="005B4B79">
        <w:t>垂直，所以相等</w:t>
      </w:r>
      <w:r w:rsidRPr="005B4B79">
        <w:t>AD</w:t>
      </w:r>
      <w:r w:rsidRPr="005B4B79">
        <w:t>的长度最短</w:t>
      </w:r>
      <w:r w:rsidRPr="005B4B79">
        <w:t>.</w:t>
      </w:r>
      <w:r w:rsidRPr="005B4B79">
        <w:br/>
      </w:r>
      <w:r w:rsidRPr="005B4B79">
        <w:t>故答案为：</w:t>
      </w:r>
      <w:r w:rsidRPr="005B4B79">
        <w:t>AD</w:t>
      </w:r>
      <w:r w:rsidRPr="005B4B79">
        <w:br/>
      </w:r>
      <w:r w:rsidRPr="005B4B79">
        <w:t>【分析】直线外一点到直线上的线段中，垂线段最短，因此从这些线段中找出一条与直线垂直的线段就是最短的线段</w:t>
      </w:r>
      <w:r w:rsidRPr="005B4B79">
        <w:t>.</w:t>
      </w:r>
    </w:p>
    <w:p w:rsidR="00184A4E" w:rsidRPr="005B4B79" w:rsidRDefault="005B4B79" w:rsidP="005B4B79">
      <w:pPr>
        <w:spacing w:after="0" w:line="360" w:lineRule="auto"/>
      </w:pPr>
      <w:r w:rsidRPr="005B4B79">
        <w:t>12.</w:t>
      </w:r>
      <w:r w:rsidRPr="005B4B79">
        <w:t>【答案】</w:t>
      </w:r>
      <w:r w:rsidRPr="005B4B79">
        <w:t xml:space="preserve">AE  </w:t>
      </w:r>
    </w:p>
    <w:p w:rsidR="00184A4E" w:rsidRPr="005B4B79" w:rsidRDefault="005B4B79" w:rsidP="005B4B79">
      <w:pPr>
        <w:spacing w:after="0" w:line="360" w:lineRule="auto"/>
      </w:pPr>
      <w:r w:rsidRPr="005B4B79">
        <w:t>【解析】</w:t>
      </w:r>
    </w:p>
    <w:p w:rsidR="00184A4E" w:rsidRPr="005B4B79" w:rsidRDefault="005B4B79" w:rsidP="005B4B79">
      <w:pPr>
        <w:spacing w:line="360" w:lineRule="auto"/>
      </w:pPr>
      <w:r w:rsidRPr="005B4B79">
        <w:t>四、解答题</w:t>
      </w:r>
    </w:p>
    <w:p w:rsidR="00184A4E" w:rsidRPr="005B4B79" w:rsidRDefault="005B4B79" w:rsidP="005B4B79">
      <w:pPr>
        <w:spacing w:after="0" w:line="360" w:lineRule="auto"/>
      </w:pPr>
      <w:r w:rsidRPr="005B4B79">
        <w:t>13.</w:t>
      </w:r>
      <w:r w:rsidRPr="005B4B79">
        <w:t>【答案】解：如下图所示。</w:t>
      </w:r>
      <w:r w:rsidRPr="005B4B79">
        <w:t xml:space="preserve">  </w:t>
      </w:r>
      <w:r w:rsidR="009F6A5D">
        <w:rPr>
          <w:noProof/>
          <w:lang w:eastAsia="zh-CN"/>
        </w:rPr>
        <w:pict>
          <v:shape id="图片 21" o:spid="_x0000_i1045" type="#_x0000_t75" style="width:126pt;height:81pt;visibility:visible;mso-wrap-style:square">
            <v:imagedata r:id="rId21" o:title=""/>
          </v:shape>
        </w:pict>
      </w:r>
    </w:p>
    <w:p w:rsidR="00184A4E" w:rsidRPr="005B4B79" w:rsidRDefault="005B4B79" w:rsidP="005B4B79">
      <w:pPr>
        <w:spacing w:after="0" w:line="360" w:lineRule="auto"/>
      </w:pPr>
      <w:r w:rsidRPr="005B4B79">
        <w:t>【解析】【分析】规律运用：车站修在公路的哪儿离王庄最近</w:t>
      </w:r>
      <w:r w:rsidRPr="005B4B79">
        <w:t xml:space="preserve">?  </w:t>
      </w:r>
      <w:r w:rsidRPr="005B4B79">
        <w:br/>
      </w:r>
      <w:r w:rsidR="009F6A5D">
        <w:rPr>
          <w:noProof/>
          <w:lang w:eastAsia="zh-CN"/>
        </w:rPr>
        <w:pict>
          <v:shape id="图片 22" o:spid="_x0000_i1046" type="#_x0000_t75" style="width:102.75pt;height:78.75pt;visibility:visible;mso-wrap-style:square">
            <v:imagedata r:id="rId22" o:title=""/>
          </v:shape>
        </w:pict>
      </w:r>
      <w:r w:rsidRPr="005B4B79">
        <w:br/>
      </w:r>
      <w:r w:rsidRPr="005B4B79">
        <w:t>解答</w:t>
      </w:r>
      <w:r w:rsidRPr="005B4B79">
        <w:rPr>
          <w:b/>
        </w:rPr>
        <w:t>：</w:t>
      </w:r>
      <w:r w:rsidRPr="005B4B79">
        <w:t>如图所示，修在</w:t>
      </w:r>
      <w:r w:rsidRPr="005B4B79">
        <w:t>A</w:t>
      </w:r>
      <w:r w:rsidRPr="005B4B79">
        <w:t>点离王庄最近。</w:t>
      </w:r>
      <w:r w:rsidRPr="005B4B79">
        <w:br/>
      </w:r>
      <w:r w:rsidR="009F6A5D">
        <w:rPr>
          <w:noProof/>
          <w:lang w:eastAsia="zh-CN"/>
        </w:rPr>
        <w:pict>
          <v:shape id="图片 23" o:spid="_x0000_i1047" type="#_x0000_t75" style="width:108pt;height:72.75pt;visibility:visible;mso-wrap-style:square">
            <v:imagedata r:id="rId23" o:title=""/>
          </v:shape>
        </w:pict>
      </w:r>
      <w:r w:rsidRPr="005B4B79">
        <w:br/>
      </w:r>
      <w:r w:rsidRPr="005B4B79">
        <w:t>通过上面的画图、观察、分析，可以确定：从直线外一点到这条直线所画的垂直线段最短，这是垂线段的重要性质。</w:t>
      </w:r>
    </w:p>
    <w:p w:rsidR="00184A4E" w:rsidRPr="005B4B79" w:rsidRDefault="005B4B79" w:rsidP="005B4B79">
      <w:pPr>
        <w:spacing w:after="0" w:line="360" w:lineRule="auto"/>
      </w:pPr>
      <w:r w:rsidRPr="005B4B79">
        <w:t>14.</w:t>
      </w:r>
      <w:r w:rsidRPr="005B4B79">
        <w:t>【答案】（</w:t>
      </w:r>
      <w:r w:rsidRPr="005B4B79">
        <w:t>1</w:t>
      </w:r>
      <w:r w:rsidRPr="005B4B79">
        <w:t>）北；东；</w:t>
      </w:r>
      <w:r w:rsidRPr="005B4B79">
        <w:t>45°</w:t>
      </w:r>
      <w:r w:rsidRPr="005B4B79">
        <w:t>；</w:t>
      </w:r>
      <w:r w:rsidRPr="005B4B79">
        <w:t>2</w:t>
      </w:r>
      <w:r w:rsidRPr="005B4B79">
        <w:br/>
      </w:r>
      <w:r w:rsidRPr="005B4B79">
        <w:br/>
      </w:r>
      <w:r w:rsidRPr="005B4B79">
        <w:t>（</w:t>
      </w:r>
      <w:r w:rsidRPr="005B4B79">
        <w:t>2</w:t>
      </w:r>
      <w:r w:rsidRPr="005B4B79">
        <w:t>）解：</w:t>
      </w:r>
      <w:r w:rsidRPr="005B4B79">
        <w:t>4÷4=1(</w:t>
      </w:r>
      <w:r w:rsidRPr="005B4B79">
        <w:t>厘米</w:t>
      </w:r>
      <w:r w:rsidRPr="005B4B79">
        <w:t>)</w:t>
      </w:r>
      <w:r w:rsidRPr="005B4B79">
        <w:br/>
      </w:r>
      <w:r w:rsidR="009F6A5D">
        <w:rPr>
          <w:noProof/>
          <w:lang w:eastAsia="zh-CN"/>
        </w:rPr>
        <w:pict>
          <v:shape id="图片 24" o:spid="_x0000_i1048" type="#_x0000_t75" style="width:300pt;height:231.75pt;visibility:visible;mso-wrap-style:square">
            <v:imagedata r:id="rId24" o:title=""/>
          </v:shape>
        </w:pict>
      </w:r>
      <w:r w:rsidRPr="005B4B79">
        <w:br/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</w:t>
      </w:r>
      <w:r w:rsidRPr="005B4B79">
        <w:t>(1)2×100000=200000(</w:t>
      </w:r>
      <w:r w:rsidRPr="005B4B79">
        <w:t>厘米</w:t>
      </w:r>
      <w:r w:rsidRPr="005B4B79">
        <w:t>)</w:t>
      </w:r>
      <w:r w:rsidRPr="005B4B79">
        <w:t>，</w:t>
      </w:r>
      <w:r w:rsidRPr="005B4B79">
        <w:t>200000</w:t>
      </w:r>
      <w:r w:rsidRPr="005B4B79">
        <w:t>厘米</w:t>
      </w:r>
      <w:r w:rsidRPr="005B4B79">
        <w:t>=2</w:t>
      </w:r>
      <w:r w:rsidRPr="005B4B79">
        <w:t>千米，电影院在大转盘北偏东</w:t>
      </w:r>
      <w:r w:rsidRPr="005B4B79">
        <w:t>45°2</w:t>
      </w:r>
      <w:r w:rsidRPr="005B4B79">
        <w:t>千米处</w:t>
      </w:r>
      <w:r w:rsidRPr="005B4B79">
        <w:t>.</w:t>
      </w:r>
      <w:r w:rsidRPr="005B4B79">
        <w:br/>
      </w:r>
      <w:r w:rsidRPr="005B4B79">
        <w:t>故答案为：北；东；</w:t>
      </w:r>
      <w:r w:rsidRPr="005B4B79">
        <w:t>45°</w:t>
      </w:r>
      <w:r w:rsidRPr="005B4B79">
        <w:t>；</w:t>
      </w:r>
      <w:r w:rsidRPr="005B4B79">
        <w:t>2</w:t>
      </w:r>
      <w:r w:rsidRPr="005B4B79">
        <w:br/>
      </w:r>
      <w:r w:rsidRPr="005B4B79">
        <w:t>【分析】</w:t>
      </w:r>
      <w:r w:rsidRPr="005B4B79">
        <w:t>(1)</w:t>
      </w:r>
      <w:r w:rsidRPr="005B4B79">
        <w:t>先测量出图上距离是</w:t>
      </w:r>
      <w:r w:rsidRPr="005B4B79">
        <w:t>2</w:t>
      </w:r>
      <w:r w:rsidRPr="005B4B79">
        <w:t>厘米，然后计算出实际距离，根据图上的方向和夹角的度数及距离描述位置；</w:t>
      </w:r>
      <w:r w:rsidRPr="005B4B79">
        <w:t>(2)</w:t>
      </w:r>
      <w:r w:rsidRPr="005B4B79">
        <w:t>先确定方向，再计算距离，然后根据夹角的度数确定超市的位置</w:t>
      </w:r>
      <w:r w:rsidRPr="005B4B79">
        <w:t>.</w:t>
      </w:r>
    </w:p>
    <w:p w:rsidR="00184A4E" w:rsidRPr="005B4B79" w:rsidRDefault="005B4B79" w:rsidP="005B4B79">
      <w:pPr>
        <w:spacing w:after="0" w:line="360" w:lineRule="auto"/>
      </w:pPr>
      <w:r w:rsidRPr="005B4B79">
        <w:t>15.</w:t>
      </w:r>
      <w:r w:rsidRPr="005B4B79">
        <w:t>【答案】解：用直尺量一量这些线段的长度，可以发现第</w:t>
      </w:r>
      <w:r w:rsidRPr="005B4B79">
        <w:t>3</w:t>
      </w:r>
      <w:r w:rsidRPr="005B4B79">
        <w:t>条线段最短。用三角尺上的直角量量它们与已知直线相交组成的角，会发现第</w:t>
      </w:r>
      <w:r w:rsidRPr="005B4B79">
        <w:t>3</w:t>
      </w:r>
      <w:r w:rsidRPr="005B4B79">
        <w:t>条线段与已知直线是垂直的，第</w:t>
      </w:r>
      <w:r w:rsidRPr="005B4B79">
        <w:t>3</w:t>
      </w:r>
      <w:r w:rsidRPr="005B4B79">
        <w:t>条线段的长度就是点</w:t>
      </w:r>
      <w:r w:rsidRPr="005B4B79">
        <w:t>A</w:t>
      </w:r>
      <w:r w:rsidRPr="005B4B79">
        <w:t>到这条直线的距离。</w:t>
      </w:r>
      <w:r w:rsidRPr="005B4B79"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</w:t>
      </w:r>
    </w:p>
    <w:p w:rsidR="00184A4E" w:rsidRPr="005B4B79" w:rsidRDefault="005B4B79" w:rsidP="005B4B79">
      <w:pPr>
        <w:spacing w:line="360" w:lineRule="auto"/>
      </w:pPr>
      <w:r w:rsidRPr="005B4B79">
        <w:t>五、综合题</w:t>
      </w:r>
    </w:p>
    <w:p w:rsidR="00184A4E" w:rsidRPr="005B4B79" w:rsidRDefault="005B4B79" w:rsidP="005B4B79">
      <w:pPr>
        <w:spacing w:after="0" w:line="360" w:lineRule="auto"/>
      </w:pPr>
      <w:r w:rsidRPr="005B4B79">
        <w:t>16.</w:t>
      </w:r>
      <w:r w:rsidRPr="005B4B79">
        <w:t>【答案】（</w:t>
      </w:r>
      <w:r w:rsidRPr="005B4B79">
        <w:t>1</w:t>
      </w:r>
      <w:r w:rsidRPr="005B4B79">
        <w:t>）北；</w:t>
      </w:r>
      <w:r w:rsidRPr="005B4B79">
        <w:t>20</w:t>
      </w:r>
      <w:r w:rsidRPr="005B4B79">
        <w:br/>
      </w:r>
      <w:r w:rsidRPr="005B4B79">
        <w:t>（</w:t>
      </w:r>
      <w:r w:rsidRPr="005B4B79">
        <w:t>2</w:t>
      </w:r>
      <w:r w:rsidRPr="005B4B79">
        <w:t>）西；</w:t>
      </w:r>
      <w:r w:rsidRPr="005B4B79">
        <w:t>30</w:t>
      </w:r>
      <w:r w:rsidRPr="005B4B79">
        <w:t>；北；</w:t>
      </w:r>
      <w:r w:rsidRPr="005B4B79">
        <w:t>30</w:t>
      </w:r>
      <w:r w:rsidRPr="005B4B79">
        <w:br/>
      </w:r>
      <w:r w:rsidRPr="005B4B79">
        <w:t>（</w:t>
      </w:r>
      <w:r w:rsidRPr="005B4B79">
        <w:t>3</w:t>
      </w:r>
      <w:r w:rsidRPr="005B4B79">
        <w:t>）西；</w:t>
      </w:r>
      <w:r w:rsidRPr="005B4B79">
        <w:t>70</w:t>
      </w:r>
      <w:r w:rsidRPr="005B4B79">
        <w:br/>
      </w:r>
      <w:r w:rsidRPr="005B4B79">
        <w:t>（</w:t>
      </w:r>
      <w:r w:rsidRPr="005B4B79">
        <w:t>4</w:t>
      </w:r>
      <w:r w:rsidRPr="005B4B79">
        <w:t>）解：如图：</w:t>
      </w:r>
      <w:r w:rsidRPr="005B4B79">
        <w:br/>
      </w:r>
      <w:r w:rsidR="009F6A5D">
        <w:rPr>
          <w:noProof/>
          <w:lang w:eastAsia="zh-CN"/>
        </w:rPr>
        <w:pict>
          <v:shape id="图片 25" o:spid="_x0000_i1049" type="#_x0000_t75" style="width:228.75pt;height:143.25pt;visibility:visible;mso-wrap-style:square">
            <v:imagedata r:id="rId25" o:title=""/>
          </v:shape>
        </w:pict>
      </w:r>
      <w:r w:rsidRPr="005B4B79">
        <w:br/>
        <w:t xml:space="preserve">  </w:t>
      </w:r>
    </w:p>
    <w:p w:rsidR="00184A4E" w:rsidRPr="005B4B79" w:rsidRDefault="005B4B79" w:rsidP="005B4B79">
      <w:pPr>
        <w:spacing w:after="0" w:line="360" w:lineRule="auto"/>
      </w:pPr>
      <w:r w:rsidRPr="005B4B79">
        <w:t>【解析】【解答】解：</w:t>
      </w:r>
      <w:r w:rsidRPr="005B4B79">
        <w:t>(1)</w:t>
      </w:r>
      <w:r w:rsidRPr="005B4B79">
        <w:t>陈芳从学校向北走</w:t>
      </w:r>
      <w:r w:rsidRPr="005B4B79">
        <w:t>20</w:t>
      </w:r>
      <w:r w:rsidRPr="005B4B79">
        <w:t>米到家；</w:t>
      </w:r>
      <w:r w:rsidRPr="005B4B79">
        <w:br/>
        <w:t>(2)</w:t>
      </w:r>
      <w:r w:rsidRPr="005B4B79">
        <w:t>叶明从学校向西走</w:t>
      </w:r>
      <w:r w:rsidRPr="005B4B79">
        <w:t>30</w:t>
      </w:r>
      <w:r w:rsidRPr="005B4B79">
        <w:t>米，再向北走</w:t>
      </w:r>
      <w:r w:rsidRPr="005B4B79">
        <w:t>30</w:t>
      </w:r>
      <w:r w:rsidRPr="005B4B79">
        <w:t>米到家；</w:t>
      </w:r>
      <w:r w:rsidRPr="005B4B79">
        <w:br/>
        <w:t>(3)</w:t>
      </w:r>
      <w:r w:rsidRPr="005B4B79">
        <w:t>从学校向西走</w:t>
      </w:r>
      <w:r w:rsidRPr="005B4B79">
        <w:t>70</w:t>
      </w:r>
      <w:r w:rsidRPr="005B4B79">
        <w:t>米到图书馆</w:t>
      </w:r>
      <w:r w:rsidRPr="005B4B79">
        <w:t>.</w:t>
      </w:r>
      <w:r w:rsidRPr="005B4B79">
        <w:br/>
      </w:r>
      <w:r w:rsidRPr="005B4B79">
        <w:t>故答案为：</w:t>
      </w:r>
      <w:r w:rsidRPr="005B4B79">
        <w:t>(1)</w:t>
      </w:r>
      <w:r w:rsidRPr="005B4B79">
        <w:t>北；</w:t>
      </w:r>
      <w:r w:rsidRPr="005B4B79">
        <w:t>20</w:t>
      </w:r>
      <w:r w:rsidRPr="005B4B79">
        <w:t>；</w:t>
      </w:r>
      <w:r w:rsidRPr="005B4B79">
        <w:t>(2)</w:t>
      </w:r>
      <w:r w:rsidRPr="005B4B79">
        <w:t>西；</w:t>
      </w:r>
      <w:r w:rsidRPr="005B4B79">
        <w:t>30</w:t>
      </w:r>
      <w:r w:rsidRPr="005B4B79">
        <w:t>；北；</w:t>
      </w:r>
      <w:r w:rsidRPr="005B4B79">
        <w:t>30</w:t>
      </w:r>
      <w:r w:rsidRPr="005B4B79">
        <w:t>；</w:t>
      </w:r>
      <w:r w:rsidRPr="005B4B79">
        <w:t>(3)</w:t>
      </w:r>
      <w:r w:rsidRPr="005B4B79">
        <w:t>西；</w:t>
      </w:r>
      <w:r w:rsidRPr="005B4B79">
        <w:t>70</w:t>
      </w:r>
    </w:p>
    <w:p w:rsidR="00184A4E" w:rsidRPr="005B4B79" w:rsidRDefault="005B4B79" w:rsidP="005B4B79">
      <w:pPr>
        <w:spacing w:after="0" w:line="360" w:lineRule="auto"/>
      </w:pPr>
      <w:r w:rsidRPr="005B4B79">
        <w:t>【分析】图上的方向是上北下南、左西右东，图上</w:t>
      </w:r>
      <w:r w:rsidRPr="005B4B79">
        <w:t>1</w:t>
      </w:r>
      <w:r w:rsidRPr="005B4B79">
        <w:t>格表示</w:t>
      </w:r>
      <w:r w:rsidRPr="005B4B79">
        <w:t>10</w:t>
      </w:r>
      <w:r w:rsidRPr="005B4B79">
        <w:t>米，由此根据图上的方向和格数确定路线即可</w:t>
      </w:r>
      <w:r w:rsidRPr="005B4B79">
        <w:t>.</w:t>
      </w:r>
    </w:p>
    <w:p w:rsidR="00184A4E" w:rsidRPr="005B4B79" w:rsidRDefault="005B4B79" w:rsidP="005B4B79">
      <w:pPr>
        <w:spacing w:line="360" w:lineRule="auto"/>
      </w:pPr>
      <w:r w:rsidRPr="005B4B79">
        <w:t>六、应用题</w:t>
      </w:r>
    </w:p>
    <w:p w:rsidR="005B4B79" w:rsidRPr="005B4B79" w:rsidRDefault="005B4B79" w:rsidP="005B4B79">
      <w:pPr>
        <w:spacing w:after="0" w:line="360" w:lineRule="auto"/>
      </w:pPr>
      <w:r w:rsidRPr="005B4B79">
        <w:t>17.</w:t>
      </w:r>
      <w:r w:rsidRPr="005B4B79">
        <w:t>【答案】﹙</w:t>
      </w:r>
      <w:r w:rsidRPr="005B4B79">
        <w:t>5</w:t>
      </w:r>
      <w:r w:rsidRPr="005B4B79">
        <w:t>＋</w:t>
      </w:r>
      <w:r w:rsidRPr="005B4B79">
        <w:t>3</w:t>
      </w:r>
      <w:r w:rsidRPr="005B4B79">
        <w:t>＋</w:t>
      </w:r>
      <w:r w:rsidRPr="005B4B79">
        <w:t>1</w:t>
      </w:r>
      <w:r w:rsidRPr="005B4B79">
        <w:t>﹚－﹙</w:t>
      </w:r>
      <w:r w:rsidRPr="005B4B79">
        <w:t>4</w:t>
      </w:r>
      <w:r w:rsidRPr="005B4B79">
        <w:t>＋</w:t>
      </w:r>
      <w:r w:rsidRPr="005B4B79">
        <w:t>2</w:t>
      </w:r>
      <w:r w:rsidRPr="005B4B79">
        <w:t>﹚＝</w:t>
      </w:r>
      <w:r w:rsidRPr="005B4B79">
        <w:t>3</w:t>
      </w:r>
      <w:r w:rsidRPr="005B4B79">
        <w:t>（米）北方</w:t>
      </w:r>
    </w:p>
    <w:p w:rsidR="00184A4E" w:rsidRPr="005B4B79" w:rsidRDefault="005B4B79" w:rsidP="005B4B79">
      <w:pPr>
        <w:spacing w:after="0" w:line="360" w:lineRule="auto"/>
      </w:pPr>
      <w:r w:rsidRPr="005B4B79">
        <w:t>答：现在所在位置距离出发点</w:t>
      </w:r>
      <w:r w:rsidRPr="005B4B79">
        <w:t>3</w:t>
      </w:r>
      <w:r w:rsidRPr="005B4B79">
        <w:t>米的北方。</w:t>
      </w:r>
    </w:p>
    <w:p w:rsidR="005B4B79" w:rsidRPr="005B4B79" w:rsidRDefault="005B4B79" w:rsidP="005B4B79">
      <w:pPr>
        <w:spacing w:after="0" w:line="360" w:lineRule="auto"/>
      </w:pPr>
      <w:r w:rsidRPr="005B4B79">
        <w:t>【解析】【解答】向北走一共走了﹙</w:t>
      </w:r>
      <w:r w:rsidRPr="005B4B79">
        <w:t>5</w:t>
      </w:r>
      <w:r w:rsidRPr="005B4B79">
        <w:t>＋</w:t>
      </w:r>
      <w:r w:rsidRPr="005B4B79">
        <w:t>3</w:t>
      </w:r>
      <w:r w:rsidRPr="005B4B79">
        <w:t>＋</w:t>
      </w:r>
      <w:r w:rsidRPr="005B4B79">
        <w:t>1</w:t>
      </w:r>
      <w:r w:rsidRPr="005B4B79">
        <w:t>﹚米，向南一共走了（</w:t>
      </w:r>
      <w:r w:rsidRPr="005B4B79">
        <w:t>4</w:t>
      </w:r>
      <w:r w:rsidRPr="005B4B79">
        <w:t>＋</w:t>
      </w:r>
      <w:r w:rsidRPr="005B4B79">
        <w:t>2</w:t>
      </w:r>
      <w:r w:rsidRPr="005B4B79">
        <w:t>﹚米，因向北走，远离原地，向南走，又靠近原地，比较一下是远离原地和靠近原地的数量，来判断。远离时有</w:t>
      </w:r>
      <w:r w:rsidRPr="005B4B79">
        <w:t>9</w:t>
      </w:r>
      <w:r w:rsidRPr="005B4B79">
        <w:t>米，靠近时有</w:t>
      </w:r>
      <w:r w:rsidRPr="005B4B79">
        <w:t>6</w:t>
      </w:r>
      <w:r w:rsidRPr="005B4B79">
        <w:t>米，远离的距离大于靠近时的距离，相差</w:t>
      </w:r>
      <w:r w:rsidRPr="005B4B79">
        <w:t>3</w:t>
      </w:r>
      <w:r w:rsidRPr="005B4B79">
        <w:t>米，所以答案为距离原地</w:t>
      </w:r>
      <w:r w:rsidRPr="005B4B79">
        <w:t>3</w:t>
      </w:r>
      <w:r w:rsidRPr="005B4B79">
        <w:t>米远的北方</w:t>
      </w:r>
    </w:p>
    <w:p w:rsidR="00184A4E" w:rsidRPr="005B4B79" w:rsidRDefault="005B4B79" w:rsidP="005B4B79">
      <w:pPr>
        <w:spacing w:after="0" w:line="360" w:lineRule="auto"/>
      </w:pPr>
      <w:r w:rsidRPr="005B4B79">
        <w:t>【分析】本题考查相向而行后的距离和所处方位，增加了方向与位置知识的情趣性的情趣性。</w:t>
      </w:r>
    </w:p>
    <w:sectPr w:rsidR="00184A4E" w:rsidRPr="005B4B79">
      <w:headerReference w:type="even" r:id="rId26"/>
      <w:headerReference w:type="default" r:id="rId27"/>
      <w:footerReference w:type="default" r:id="rId2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335" w:rsidRDefault="00F57335">
      <w:pPr>
        <w:spacing w:after="0" w:line="240" w:lineRule="auto"/>
      </w:pPr>
      <w:r>
        <w:separator/>
      </w:r>
    </w:p>
  </w:endnote>
  <w:endnote w:type="continuationSeparator" w:id="0">
    <w:p w:rsidR="00F57335" w:rsidRDefault="00F5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A4E" w:rsidRPr="005B4B79" w:rsidRDefault="005B4B79" w:rsidP="005B4B79">
    <w:pPr>
      <w:pStyle w:val="a4"/>
    </w:pPr>
    <w:r>
      <w:t xml:space="preserve"> </w:t>
    </w:r>
    <w:r w:rsidRPr="005B4B79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335" w:rsidRDefault="00F57335">
      <w:pPr>
        <w:spacing w:after="0" w:line="240" w:lineRule="auto"/>
      </w:pPr>
      <w:r>
        <w:separator/>
      </w:r>
    </w:p>
  </w:footnote>
  <w:footnote w:type="continuationSeparator" w:id="0">
    <w:p w:rsidR="00F57335" w:rsidRDefault="00F57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A4E" w:rsidRDefault="009F6A5D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184A4E" w:rsidRDefault="005B4B7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184A4E" w:rsidRDefault="005B4B79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184A4E" w:rsidRDefault="005B4B7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A4E" w:rsidRPr="005B4B79" w:rsidRDefault="005B4B79" w:rsidP="009F6A5D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3408C"/>
    <w:multiLevelType w:val="hybridMultilevel"/>
    <w:tmpl w:val="04F0E424"/>
    <w:lvl w:ilvl="0" w:tplc="52397761">
      <w:start w:val="1"/>
      <w:numFmt w:val="decimal"/>
      <w:lvlText w:val="%1."/>
      <w:lvlJc w:val="left"/>
      <w:pPr>
        <w:ind w:left="720" w:hanging="360"/>
      </w:pPr>
    </w:lvl>
    <w:lvl w:ilvl="1" w:tplc="52397761" w:tentative="1">
      <w:start w:val="1"/>
      <w:numFmt w:val="lowerLetter"/>
      <w:lvlText w:val="%2."/>
      <w:lvlJc w:val="left"/>
      <w:pPr>
        <w:ind w:left="1440" w:hanging="360"/>
      </w:pPr>
    </w:lvl>
    <w:lvl w:ilvl="2" w:tplc="52397761" w:tentative="1">
      <w:start w:val="1"/>
      <w:numFmt w:val="lowerRoman"/>
      <w:lvlText w:val="%3."/>
      <w:lvlJc w:val="right"/>
      <w:pPr>
        <w:ind w:left="2160" w:hanging="180"/>
      </w:pPr>
    </w:lvl>
    <w:lvl w:ilvl="3" w:tplc="52397761" w:tentative="1">
      <w:start w:val="1"/>
      <w:numFmt w:val="decimal"/>
      <w:lvlText w:val="%4."/>
      <w:lvlJc w:val="left"/>
      <w:pPr>
        <w:ind w:left="2880" w:hanging="360"/>
      </w:pPr>
    </w:lvl>
    <w:lvl w:ilvl="4" w:tplc="52397761" w:tentative="1">
      <w:start w:val="1"/>
      <w:numFmt w:val="lowerLetter"/>
      <w:lvlText w:val="%5."/>
      <w:lvlJc w:val="left"/>
      <w:pPr>
        <w:ind w:left="3600" w:hanging="360"/>
      </w:pPr>
    </w:lvl>
    <w:lvl w:ilvl="5" w:tplc="52397761" w:tentative="1">
      <w:start w:val="1"/>
      <w:numFmt w:val="lowerRoman"/>
      <w:lvlText w:val="%6."/>
      <w:lvlJc w:val="right"/>
      <w:pPr>
        <w:ind w:left="4320" w:hanging="180"/>
      </w:pPr>
    </w:lvl>
    <w:lvl w:ilvl="6" w:tplc="52397761" w:tentative="1">
      <w:start w:val="1"/>
      <w:numFmt w:val="decimal"/>
      <w:lvlText w:val="%7."/>
      <w:lvlJc w:val="left"/>
      <w:pPr>
        <w:ind w:left="5040" w:hanging="360"/>
      </w:pPr>
    </w:lvl>
    <w:lvl w:ilvl="7" w:tplc="52397761" w:tentative="1">
      <w:start w:val="1"/>
      <w:numFmt w:val="lowerLetter"/>
      <w:lvlText w:val="%8."/>
      <w:lvlJc w:val="left"/>
      <w:pPr>
        <w:ind w:left="5760" w:hanging="360"/>
      </w:pPr>
    </w:lvl>
    <w:lvl w:ilvl="8" w:tplc="5239776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3205AAF"/>
    <w:multiLevelType w:val="hybridMultilevel"/>
    <w:tmpl w:val="4E6256E8"/>
    <w:lvl w:ilvl="0" w:tplc="36763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84A4E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4B7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6A5D"/>
    <w:rsid w:val="00A00BCA"/>
    <w:rsid w:val="00A35226"/>
    <w:rsid w:val="00A45102"/>
    <w:rsid w:val="00A67C66"/>
    <w:rsid w:val="00A747B5"/>
    <w:rsid w:val="00A8793C"/>
    <w:rsid w:val="00A93CE9"/>
    <w:rsid w:val="00A956F4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7335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2.gif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gif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image" Target="media/image14.gif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gif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7D1B57-EE1E-44B1-AE15-4213E0FB5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2857</Characters>
  <Application>Microsoft Office Word</Application>
  <DocSecurity>0</DocSecurity>
  <Lines>23</Lines>
  <Paragraphs>6</Paragraphs>
  <ScaleCrop>false</ScaleCrop>
  <Company>Microsoft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2019-11-21T03:01:00Z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